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DB647" w14:textId="26D5ECB2" w:rsidR="00381090" w:rsidRDefault="00381090" w:rsidP="00BA1FFE">
      <w:pPr>
        <w:rPr>
          <w:lang w:val="pl-PL"/>
        </w:rPr>
      </w:pPr>
      <w:bookmarkStart w:id="0" w:name="_Hlk108513791"/>
      <w:r w:rsidRPr="000C048D">
        <w:rPr>
          <w:noProof/>
          <w:sz w:val="24"/>
          <w:szCs w:val="24"/>
        </w:rPr>
        <w:drawing>
          <wp:inline distT="0" distB="0" distL="0" distR="0" wp14:anchorId="77E631CA" wp14:editId="55111D60">
            <wp:extent cx="5715000" cy="1047750"/>
            <wp:effectExtent l="0" t="0" r="0" b="0"/>
            <wp:docPr id="1" name="Obraz 1" descr="stopka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pka po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44FE523" w14:textId="2026C8C3" w:rsidR="000C4A7B" w:rsidRDefault="000A082D" w:rsidP="00BA1FFE">
      <w:pPr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 w:rsidR="002919BB">
        <w:rPr>
          <w:lang w:val="pl-PL"/>
        </w:rPr>
        <w:t>GIR.271.</w:t>
      </w:r>
      <w:r w:rsidR="00016458">
        <w:rPr>
          <w:lang w:val="pl-PL"/>
        </w:rPr>
        <w:t>2</w:t>
      </w:r>
      <w:r w:rsidR="00C841C7">
        <w:rPr>
          <w:lang w:val="pl-PL"/>
        </w:rPr>
        <w:t>.</w:t>
      </w:r>
      <w:r w:rsidR="00016458">
        <w:rPr>
          <w:lang w:val="pl-PL"/>
        </w:rPr>
        <w:t>3</w:t>
      </w:r>
      <w:r w:rsidR="0056146D">
        <w:rPr>
          <w:lang w:val="pl-PL"/>
        </w:rPr>
        <w:t>1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016458">
        <w:rPr>
          <w:lang w:val="pl-PL"/>
        </w:rPr>
        <w:t>5</w:t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0C4A7B">
        <w:rPr>
          <w:lang w:val="pl-PL"/>
        </w:rPr>
        <w:tab/>
      </w:r>
      <w:r w:rsidR="00516BCD">
        <w:rPr>
          <w:lang w:val="pl-PL"/>
        </w:rPr>
        <w:t xml:space="preserve">                    </w:t>
      </w:r>
      <w:r w:rsidR="000C4A7B">
        <w:rPr>
          <w:lang w:val="pl-PL"/>
        </w:rPr>
        <w:t xml:space="preserve">    </w:t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381090">
        <w:rPr>
          <w:lang w:val="pl-PL"/>
        </w:rPr>
        <w:t>5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Z</w:t>
      </w:r>
      <w:r w:rsidR="00381090">
        <w:rPr>
          <w:lang w:val="pl-PL"/>
        </w:rPr>
        <w:t>apytania</w:t>
      </w:r>
    </w:p>
    <w:p w14:paraId="44CEAF60" w14:textId="77777777" w:rsidR="000C4A7B" w:rsidRPr="000C4A7B" w:rsidRDefault="000C4A7B" w:rsidP="000C4A7B">
      <w:pPr>
        <w:pStyle w:val="Nagwek2"/>
        <w:ind w:left="0"/>
        <w:rPr>
          <w:lang w:val="pl-PL"/>
        </w:rPr>
      </w:pPr>
    </w:p>
    <w:p w14:paraId="3F0A358C" w14:textId="028783DC" w:rsidR="00276728" w:rsidRPr="00276728" w:rsidRDefault="00276728" w:rsidP="00276728">
      <w:pPr>
        <w:widowControl/>
        <w:spacing w:after="160" w:line="256" w:lineRule="auto"/>
        <w:jc w:val="center"/>
        <w:rPr>
          <w:rFonts w:ascii="Calibri" w:eastAsia="Calibri" w:hAnsi="Calibri" w:cs="Times New Roman"/>
          <w:lang w:val="pl-PL"/>
        </w:rPr>
      </w:pPr>
      <w:bookmarkStart w:id="1" w:name="_Hlk216354168"/>
      <w:r w:rsidRPr="00276728">
        <w:rPr>
          <w:rFonts w:ascii="Calibri" w:eastAsia="Calibri" w:hAnsi="Calibri" w:cs="Times New Roman"/>
          <w:lang w:val="pl-PL"/>
        </w:rPr>
        <w:t>Specyfikacja techniczna zaoferowan</w:t>
      </w:r>
      <w:r w:rsidR="00381090">
        <w:rPr>
          <w:rFonts w:ascii="Calibri" w:eastAsia="Calibri" w:hAnsi="Calibri" w:cs="Times New Roman"/>
          <w:lang w:val="pl-PL"/>
        </w:rPr>
        <w:t>ych materiałów promocyjnych</w:t>
      </w:r>
    </w:p>
    <w:bookmarkEnd w:id="1"/>
    <w:p w14:paraId="5A3C02BD" w14:textId="77777777" w:rsidR="00381090" w:rsidRPr="00381090" w:rsidRDefault="00276728" w:rsidP="00381090">
      <w:pPr>
        <w:pStyle w:val="NormalnyWeb1"/>
        <w:jc w:val="both"/>
        <w:rPr>
          <w:rFonts w:ascii="Arial Narrow" w:eastAsia="Times New Roman" w:hAnsi="Arial Narrow"/>
          <w:b/>
          <w:bCs/>
          <w:color w:val="000000"/>
          <w:lang w:eastAsia="pl-PL"/>
        </w:rPr>
      </w:pPr>
      <w:r w:rsidRPr="00276728">
        <w:rPr>
          <w:rFonts w:ascii="Calibri" w:hAnsi="Calibri"/>
        </w:rPr>
        <w:t xml:space="preserve">Dotyczy postepowania pn.: </w:t>
      </w:r>
      <w:r w:rsidR="00381090" w:rsidRPr="00381090">
        <w:rPr>
          <w:rFonts w:ascii="Arial Narrow" w:eastAsia="Times New Roman" w:hAnsi="Arial Narrow"/>
          <w:b/>
          <w:bCs/>
          <w:lang w:eastAsia="pl-PL"/>
        </w:rPr>
        <w:t>„</w:t>
      </w:r>
      <w:r w:rsidR="00381090" w:rsidRPr="00381090">
        <w:rPr>
          <w:rFonts w:ascii="Arial Narrow" w:eastAsia="Times New Roman" w:hAnsi="Arial Narrow"/>
          <w:b/>
          <w:bCs/>
          <w:color w:val="000000"/>
          <w:lang w:eastAsia="pl-PL"/>
        </w:rPr>
        <w:t>Zakup materiałów informacyjno-edukacyjnych dla potrzeb projektu "Śląskie. Przywracamy błękit. Kompleksowa realizacja Programu ochrony powietrza dla województwa śląskiego".</w:t>
      </w:r>
    </w:p>
    <w:tbl>
      <w:tblPr>
        <w:tblW w:w="9377" w:type="dxa"/>
        <w:tblInd w:w="-6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2989"/>
        <w:gridCol w:w="992"/>
        <w:gridCol w:w="4961"/>
      </w:tblGrid>
      <w:tr w:rsidR="00381090" w:rsidRPr="0056146D" w14:paraId="2459E760" w14:textId="77777777" w:rsidTr="00381090">
        <w:trPr>
          <w:trHeight w:val="619"/>
        </w:trPr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4553C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Lp.</w:t>
            </w:r>
          </w:p>
        </w:tc>
        <w:tc>
          <w:tcPr>
            <w:tcW w:w="29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69EA3" w14:textId="5D6D4490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753CC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szt. </w:t>
            </w:r>
          </w:p>
          <w:p w14:paraId="7276786C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6B3BB" w14:textId="53AAD8C1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Parametry oferowanego </w:t>
            </w:r>
            <w:r w:rsidR="00D575F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materiału promocyjnego,</w:t>
            </w: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potwierdzające jego zgodność z OPZ</w:t>
            </w:r>
          </w:p>
        </w:tc>
      </w:tr>
      <w:tr w:rsidR="00381090" w:rsidRPr="0056146D" w14:paraId="499F72F7" w14:textId="77777777" w:rsidTr="00381090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0A92" w14:textId="77777777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3DB83B76" w14:textId="5D52EA4E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E55248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Długopis metalowy automatyczny z metalowym zaczepem (klipem)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1B4C" w14:textId="7DB8070D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400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6198F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0B66F270" w14:textId="77777777" w:rsidTr="00381090">
        <w:trPr>
          <w:trHeight w:val="65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5CDA" w14:textId="77777777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2.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7998D8FB" w14:textId="57C9906B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14:ligatures w14:val="standardContextual"/>
              </w:rPr>
              <w:t>Notatnik A5 z kartkami w linię lub kratkę</w:t>
            </w:r>
            <w:r w:rsidRPr="00E55248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14:ligatures w14:val="standardContextual"/>
              </w:rPr>
              <w:t>,</w:t>
            </w:r>
            <w:r w:rsidRPr="00727DEF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zamykany elastyczną taśmą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9AB1C" w14:textId="2CE9D0B3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200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647A3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2CA06A6F" w14:textId="77777777" w:rsidTr="00381090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6B56" w14:textId="77777777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3.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58758201" w14:textId="1C135648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14:ligatures w14:val="standardContextual"/>
              </w:rPr>
              <w:t>Notatnik A6 z kartkami w linię lub kratkę, zamykany elastyczną taśmą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AA86A" w14:textId="6502034B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200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BA973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2DB34077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FED02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4.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60D4208B" w14:textId="0C7F70AC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Składana bawełniana torba na zakupy z krótkimi uchwytami oraz z etui zamykanym na sznurek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843FC" w14:textId="1E8D59AF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50D7C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02426FF3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CD6B8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786213D" w14:textId="1342E730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Torba na zakupy z bawełny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8250E" w14:textId="0F10C080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B4165" w14:textId="77777777" w:rsidR="00381090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DAA19EC" w14:textId="77777777" w:rsidR="00A20258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FD24F8B" w14:textId="77777777" w:rsidR="00A20258" w:rsidRPr="0056146D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22650D04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D78B2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6.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6A9C2014" w14:textId="43D06E14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Składana torba termoizolacyjna na zakupy, zapinana na zamek błyskawiczny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5E529" w14:textId="3242DE44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52CD1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6CE7333E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12A0C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7.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3CA6CECC" w14:textId="781F4D38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Kubek emaliowany z uszkiem 300 ml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D4AFB" w14:textId="17CD901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267DC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0DFDA54A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5C6EF" w14:textId="77777777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56146D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8.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7ECDB0F0" w14:textId="081B4C7B" w:rsidR="00381090" w:rsidRPr="0056146D" w:rsidRDefault="00381090" w:rsidP="0056146D">
            <w:pPr>
              <w:widowControl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Visitag – opaska odblaskowa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DD0DE" w14:textId="29234C1E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200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F3F46" w14:textId="77777777" w:rsidR="00381090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1FA1E6E6" w14:textId="77777777" w:rsidR="00A20258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672D261" w14:textId="77777777" w:rsidR="00A20258" w:rsidRPr="0056146D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5AB6EC65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7F55" w14:textId="3E2C0CF8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9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22B2B9CC" w14:textId="250EA711" w:rsidR="00381090" w:rsidRPr="00727DEF" w:rsidRDefault="00381090" w:rsidP="0056146D">
            <w:pPr>
              <w:widowControl/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Opaska odblaskowa 30 cm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E7963" w14:textId="24582AAF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8F010" w14:textId="77777777" w:rsidR="00381090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68B6A9FE" w14:textId="77777777" w:rsidR="00A20258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1DD3A03C" w14:textId="77777777" w:rsidR="00A20258" w:rsidRPr="0056146D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7E7F76AE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7CD49" w14:textId="321F86EB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78AB4740" w14:textId="262E3551" w:rsidR="00381090" w:rsidRPr="00727DEF" w:rsidRDefault="00381090" w:rsidP="0056146D">
            <w:pPr>
              <w:widowControl/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>Stojak na telefon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96B5E" w14:textId="0E94F14A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6DA29" w14:textId="77777777" w:rsidR="00381090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0FE1561F" w14:textId="77777777" w:rsidR="00A20258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78F8DE92" w14:textId="77777777" w:rsidR="00A20258" w:rsidRPr="0056146D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496E57E9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E3EC" w14:textId="1CAA492B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11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394CD889" w14:textId="16F7BCDE" w:rsidR="00381090" w:rsidRPr="00727DEF" w:rsidRDefault="00381090" w:rsidP="0056146D">
            <w:pPr>
              <w:widowControl/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Times New Roman" w:hAnsi="Calibri" w:cs="Calibri"/>
                <w:b/>
                <w:bCs/>
                <w:kern w:val="36"/>
                <w:sz w:val="20"/>
                <w:szCs w:val="20"/>
                <w:lang w:eastAsia="pl-PL"/>
              </w:rPr>
              <w:t>Hub USB 2.0 | Fletcher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BC6BA" w14:textId="1B9523E1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50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95280" w14:textId="77777777" w:rsidR="00381090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2EECABF3" w14:textId="77777777" w:rsidR="00A20258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48A3A7EF" w14:textId="77777777" w:rsidR="00A20258" w:rsidRPr="0056146D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381090" w:rsidRPr="0056146D" w14:paraId="3EF1F2A8" w14:textId="77777777" w:rsidTr="00381090"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F688D" w14:textId="7C34AF0E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lastRenderedPageBreak/>
              <w:t>12</w:t>
            </w:r>
          </w:p>
        </w:tc>
        <w:tc>
          <w:tcPr>
            <w:tcW w:w="2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14:paraId="1ACABA13" w14:textId="59B48AC6" w:rsidR="00381090" w:rsidRPr="00727DEF" w:rsidRDefault="00381090" w:rsidP="0056146D">
            <w:pPr>
              <w:widowControl/>
              <w:rPr>
                <w:rFonts w:ascii="Calibri" w:eastAsia="Calibri" w:hAnsi="Calibri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Times New Roman" w:hAnsi="Calibri" w:cs="Calibri"/>
                <w:b/>
                <w:bCs/>
                <w:kern w:val="36"/>
                <w:sz w:val="20"/>
                <w:szCs w:val="20"/>
                <w:lang w:eastAsia="pl-PL"/>
              </w:rPr>
              <w:t>Gra kółko krzyżyk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11E00" w14:textId="46770CE3" w:rsidR="00381090" w:rsidRPr="0056146D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100 szt.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7DED1" w14:textId="77777777" w:rsidR="00381090" w:rsidRDefault="00381090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2721F5BC" w14:textId="77777777" w:rsidR="00A20258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8F8E18F" w14:textId="77777777" w:rsidR="00A20258" w:rsidRPr="0056146D" w:rsidRDefault="00A20258" w:rsidP="0056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</w:tbl>
    <w:p w14:paraId="1D7138DD" w14:textId="77777777" w:rsidR="0056146D" w:rsidRPr="00B13F15" w:rsidRDefault="0056146D" w:rsidP="0056146D">
      <w:pPr>
        <w:widowControl/>
        <w:spacing w:after="160" w:line="256" w:lineRule="auto"/>
        <w:contextualSpacing/>
        <w:rPr>
          <w:rFonts w:ascii="Calibri" w:eastAsia="Calibri" w:hAnsi="Calibri" w:cs="Times New Roman"/>
          <w:b/>
          <w:bCs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0A0641F5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</w:t>
      </w:r>
      <w:r w:rsidR="00381090">
        <w:rPr>
          <w:lang w:val="pl-PL"/>
        </w:rPr>
        <w:t>5</w:t>
      </w:r>
      <w:r w:rsidRPr="0056689A">
        <w:rPr>
          <w:lang w:val="pl-PL"/>
        </w:rPr>
        <w:t xml:space="preserve"> roku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772E295C" w14:textId="77777777" w:rsidR="00381090" w:rsidRDefault="00381090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2B86C9E4" w14:textId="77777777" w:rsidR="00381090" w:rsidRDefault="00381090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381090" w:rsidSect="00381090">
      <w:pgSz w:w="11910" w:h="16840"/>
      <w:pgMar w:top="709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845B4" w14:textId="77777777" w:rsidR="00191D28" w:rsidRDefault="00191D28" w:rsidP="001C1CE1">
      <w:r>
        <w:separator/>
      </w:r>
    </w:p>
  </w:endnote>
  <w:endnote w:type="continuationSeparator" w:id="0">
    <w:p w14:paraId="12754A7D" w14:textId="77777777" w:rsidR="00191D28" w:rsidRDefault="00191D28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0D531" w14:textId="77777777" w:rsidR="00191D28" w:rsidRDefault="00191D28" w:rsidP="001C1CE1">
      <w:r>
        <w:separator/>
      </w:r>
    </w:p>
  </w:footnote>
  <w:footnote w:type="continuationSeparator" w:id="0">
    <w:p w14:paraId="12D50FD8" w14:textId="77777777" w:rsidR="00191D28" w:rsidRDefault="00191D28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•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2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4"/>
    <w:multiLevelType w:val="hybridMultilevel"/>
    <w:tmpl w:val="C1149D62"/>
    <w:lvl w:ilvl="0" w:tplc="FFFFFFFF">
      <w:start w:val="27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16818C9"/>
    <w:multiLevelType w:val="hybridMultilevel"/>
    <w:tmpl w:val="7D42F1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96751F"/>
    <w:multiLevelType w:val="hybridMultilevel"/>
    <w:tmpl w:val="E9AAB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8D6EF7"/>
    <w:multiLevelType w:val="hybridMultilevel"/>
    <w:tmpl w:val="042EC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C460D"/>
    <w:multiLevelType w:val="hybridMultilevel"/>
    <w:tmpl w:val="EE5E1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03815"/>
    <w:multiLevelType w:val="hybridMultilevel"/>
    <w:tmpl w:val="54107EF2"/>
    <w:lvl w:ilvl="0" w:tplc="3D14710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D7E1B07"/>
    <w:multiLevelType w:val="hybridMultilevel"/>
    <w:tmpl w:val="3EC8D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36B23"/>
    <w:multiLevelType w:val="hybridMultilevel"/>
    <w:tmpl w:val="B44C73AC"/>
    <w:lvl w:ilvl="0" w:tplc="0EA2C29C">
      <w:start w:val="1"/>
      <w:numFmt w:val="decimal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2"/>
      </w:rPr>
    </w:lvl>
    <w:lvl w:ilvl="1" w:tplc="9762219E">
      <w:start w:val="1"/>
      <w:numFmt w:val="lowerLetter"/>
      <w:lvlText w:val="%2."/>
      <w:lvlJc w:val="left"/>
      <w:pPr>
        <w:ind w:left="1440" w:hanging="360"/>
      </w:pPr>
    </w:lvl>
    <w:lvl w:ilvl="2" w:tplc="FFD2E5EE">
      <w:start w:val="1"/>
      <w:numFmt w:val="lowerRoman"/>
      <w:lvlText w:val="%3."/>
      <w:lvlJc w:val="right"/>
      <w:pPr>
        <w:ind w:left="2160" w:hanging="180"/>
      </w:pPr>
    </w:lvl>
    <w:lvl w:ilvl="3" w:tplc="7B84DD6E">
      <w:start w:val="1"/>
      <w:numFmt w:val="decimal"/>
      <w:lvlText w:val="%4."/>
      <w:lvlJc w:val="left"/>
      <w:pPr>
        <w:ind w:left="2880" w:hanging="360"/>
      </w:pPr>
    </w:lvl>
    <w:lvl w:ilvl="4" w:tplc="872C1A24">
      <w:start w:val="1"/>
      <w:numFmt w:val="lowerLetter"/>
      <w:lvlText w:val="%5."/>
      <w:lvlJc w:val="left"/>
      <w:pPr>
        <w:ind w:left="3600" w:hanging="360"/>
      </w:pPr>
    </w:lvl>
    <w:lvl w:ilvl="5" w:tplc="35684DB2">
      <w:start w:val="1"/>
      <w:numFmt w:val="lowerRoman"/>
      <w:lvlText w:val="%6."/>
      <w:lvlJc w:val="right"/>
      <w:pPr>
        <w:ind w:left="4320" w:hanging="180"/>
      </w:pPr>
    </w:lvl>
    <w:lvl w:ilvl="6" w:tplc="3272C680">
      <w:start w:val="1"/>
      <w:numFmt w:val="decimal"/>
      <w:lvlText w:val="%7."/>
      <w:lvlJc w:val="left"/>
      <w:pPr>
        <w:ind w:left="5040" w:hanging="360"/>
      </w:pPr>
    </w:lvl>
    <w:lvl w:ilvl="7" w:tplc="D8B2A206">
      <w:start w:val="1"/>
      <w:numFmt w:val="lowerLetter"/>
      <w:lvlText w:val="%8."/>
      <w:lvlJc w:val="left"/>
      <w:pPr>
        <w:ind w:left="5760" w:hanging="360"/>
      </w:pPr>
    </w:lvl>
    <w:lvl w:ilvl="8" w:tplc="283E2A1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980514"/>
    <w:multiLevelType w:val="hybridMultilevel"/>
    <w:tmpl w:val="EAD6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4570F"/>
    <w:multiLevelType w:val="hybridMultilevel"/>
    <w:tmpl w:val="2884A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21AC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5234745"/>
    <w:multiLevelType w:val="hybridMultilevel"/>
    <w:tmpl w:val="C324C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363570"/>
    <w:multiLevelType w:val="hybridMultilevel"/>
    <w:tmpl w:val="1150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F0EF4"/>
    <w:multiLevelType w:val="hybridMultilevel"/>
    <w:tmpl w:val="5D4E1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92C7C"/>
    <w:multiLevelType w:val="hybridMultilevel"/>
    <w:tmpl w:val="9AA8A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23" w15:restartNumberingAfterBreak="0">
    <w:nsid w:val="45BD272D"/>
    <w:multiLevelType w:val="hybridMultilevel"/>
    <w:tmpl w:val="199CDD36"/>
    <w:lvl w:ilvl="0" w:tplc="303CB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E719C"/>
    <w:multiLevelType w:val="hybridMultilevel"/>
    <w:tmpl w:val="8DA8E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27" w15:restartNumberingAfterBreak="0">
    <w:nsid w:val="533E48DF"/>
    <w:multiLevelType w:val="hybridMultilevel"/>
    <w:tmpl w:val="584E0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A1166"/>
    <w:multiLevelType w:val="hybridMultilevel"/>
    <w:tmpl w:val="628C2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30" w15:restartNumberingAfterBreak="0">
    <w:nsid w:val="5CB42A01"/>
    <w:multiLevelType w:val="hybridMultilevel"/>
    <w:tmpl w:val="51D60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775B76"/>
    <w:multiLevelType w:val="hybridMultilevel"/>
    <w:tmpl w:val="0130D7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84798"/>
    <w:multiLevelType w:val="hybridMultilevel"/>
    <w:tmpl w:val="199CDD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444FC"/>
    <w:multiLevelType w:val="hybridMultilevel"/>
    <w:tmpl w:val="510EE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38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39" w15:restartNumberingAfterBreak="0">
    <w:nsid w:val="7DE05E38"/>
    <w:multiLevelType w:val="hybridMultilevel"/>
    <w:tmpl w:val="AF1AF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34425996">
    <w:abstractNumId w:val="38"/>
  </w:num>
  <w:num w:numId="2" w16cid:durableId="1176189455">
    <w:abstractNumId w:val="29"/>
  </w:num>
  <w:num w:numId="3" w16cid:durableId="298653598">
    <w:abstractNumId w:val="37"/>
  </w:num>
  <w:num w:numId="4" w16cid:durableId="1502506947">
    <w:abstractNumId w:val="31"/>
  </w:num>
  <w:num w:numId="5" w16cid:durableId="648829397">
    <w:abstractNumId w:val="25"/>
  </w:num>
  <w:num w:numId="6" w16cid:durableId="2022853874">
    <w:abstractNumId w:val="9"/>
  </w:num>
  <w:num w:numId="7" w16cid:durableId="29500943">
    <w:abstractNumId w:val="22"/>
  </w:num>
  <w:num w:numId="8" w16cid:durableId="897517310">
    <w:abstractNumId w:val="40"/>
  </w:num>
  <w:num w:numId="9" w16cid:durableId="1849053897">
    <w:abstractNumId w:val="26"/>
  </w:num>
  <w:num w:numId="10" w16cid:durableId="1784112965">
    <w:abstractNumId w:val="36"/>
  </w:num>
  <w:num w:numId="11" w16cid:durableId="743375708">
    <w:abstractNumId w:val="14"/>
  </w:num>
  <w:num w:numId="12" w16cid:durableId="1969119096">
    <w:abstractNumId w:val="11"/>
  </w:num>
  <w:num w:numId="13" w16cid:durableId="846479912">
    <w:abstractNumId w:val="5"/>
  </w:num>
  <w:num w:numId="14" w16cid:durableId="9948033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98175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5962373">
    <w:abstractNumId w:val="24"/>
  </w:num>
  <w:num w:numId="17" w16cid:durableId="1917784686">
    <w:abstractNumId w:val="19"/>
  </w:num>
  <w:num w:numId="18" w16cid:durableId="1728643278">
    <w:abstractNumId w:val="30"/>
  </w:num>
  <w:num w:numId="19" w16cid:durableId="2132622944">
    <w:abstractNumId w:val="15"/>
  </w:num>
  <w:num w:numId="20" w16cid:durableId="865827754">
    <w:abstractNumId w:val="12"/>
  </w:num>
  <w:num w:numId="21" w16cid:durableId="474639123">
    <w:abstractNumId w:val="35"/>
  </w:num>
  <w:num w:numId="22" w16cid:durableId="9558643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1148201">
    <w:abstractNumId w:val="16"/>
  </w:num>
  <w:num w:numId="24" w16cid:durableId="200671511">
    <w:abstractNumId w:val="20"/>
  </w:num>
  <w:num w:numId="25" w16cid:durableId="1693215793">
    <w:abstractNumId w:val="7"/>
  </w:num>
  <w:num w:numId="26" w16cid:durableId="1847940508">
    <w:abstractNumId w:val="18"/>
  </w:num>
  <w:num w:numId="27" w16cid:durableId="668873573">
    <w:abstractNumId w:val="34"/>
  </w:num>
  <w:num w:numId="28" w16cid:durableId="1768118399">
    <w:abstractNumId w:val="39"/>
  </w:num>
  <w:num w:numId="29" w16cid:durableId="1733314018">
    <w:abstractNumId w:val="8"/>
  </w:num>
  <w:num w:numId="30" w16cid:durableId="724908292">
    <w:abstractNumId w:val="23"/>
  </w:num>
  <w:num w:numId="31" w16cid:durableId="426080189">
    <w:abstractNumId w:val="28"/>
  </w:num>
  <w:num w:numId="32" w16cid:durableId="1725984940">
    <w:abstractNumId w:val="21"/>
  </w:num>
  <w:num w:numId="33" w16cid:durableId="1457874798">
    <w:abstractNumId w:val="6"/>
  </w:num>
  <w:num w:numId="34" w16cid:durableId="1135876145">
    <w:abstractNumId w:val="27"/>
  </w:num>
  <w:num w:numId="35" w16cid:durableId="1144465568">
    <w:abstractNumId w:val="33"/>
  </w:num>
  <w:num w:numId="36" w16cid:durableId="9605266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897714336">
    <w:abstractNumId w:val="1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790898389">
    <w:abstractNumId w:val="2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564412910">
    <w:abstractNumId w:val="3"/>
  </w:num>
  <w:num w:numId="40" w16cid:durableId="2110075985">
    <w:abstractNumId w:val="32"/>
  </w:num>
  <w:num w:numId="41" w16cid:durableId="499124752">
    <w:abstractNumId w:val="0"/>
  </w:num>
  <w:num w:numId="42" w16cid:durableId="2128888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16458"/>
    <w:rsid w:val="00027EC4"/>
    <w:rsid w:val="00041985"/>
    <w:rsid w:val="00047C54"/>
    <w:rsid w:val="000501D7"/>
    <w:rsid w:val="00055796"/>
    <w:rsid w:val="000A02E4"/>
    <w:rsid w:val="000A082D"/>
    <w:rsid w:val="000A0B9F"/>
    <w:rsid w:val="000A0E05"/>
    <w:rsid w:val="000B374F"/>
    <w:rsid w:val="000C4A7B"/>
    <w:rsid w:val="000D2588"/>
    <w:rsid w:val="001016FA"/>
    <w:rsid w:val="001654EF"/>
    <w:rsid w:val="00184107"/>
    <w:rsid w:val="00191D28"/>
    <w:rsid w:val="001A23DE"/>
    <w:rsid w:val="001A628F"/>
    <w:rsid w:val="001B5874"/>
    <w:rsid w:val="001C1CE1"/>
    <w:rsid w:val="001D47CC"/>
    <w:rsid w:val="001D7B0D"/>
    <w:rsid w:val="001F2B1C"/>
    <w:rsid w:val="00212915"/>
    <w:rsid w:val="002441AC"/>
    <w:rsid w:val="00276728"/>
    <w:rsid w:val="00283B14"/>
    <w:rsid w:val="00291314"/>
    <w:rsid w:val="002919BB"/>
    <w:rsid w:val="00291FDF"/>
    <w:rsid w:val="002D6C60"/>
    <w:rsid w:val="002E40B2"/>
    <w:rsid w:val="00315CB3"/>
    <w:rsid w:val="00381090"/>
    <w:rsid w:val="00384EAD"/>
    <w:rsid w:val="003C6529"/>
    <w:rsid w:val="003C6821"/>
    <w:rsid w:val="003E4FD9"/>
    <w:rsid w:val="003E6D92"/>
    <w:rsid w:val="003F2316"/>
    <w:rsid w:val="00401426"/>
    <w:rsid w:val="00401BE2"/>
    <w:rsid w:val="00422800"/>
    <w:rsid w:val="0042671D"/>
    <w:rsid w:val="00434DB1"/>
    <w:rsid w:val="00437E83"/>
    <w:rsid w:val="00474ED8"/>
    <w:rsid w:val="00483A40"/>
    <w:rsid w:val="0048449E"/>
    <w:rsid w:val="0049103F"/>
    <w:rsid w:val="004C3E2A"/>
    <w:rsid w:val="00516BCD"/>
    <w:rsid w:val="00520F6E"/>
    <w:rsid w:val="005211CE"/>
    <w:rsid w:val="005233D5"/>
    <w:rsid w:val="0055103D"/>
    <w:rsid w:val="005539F2"/>
    <w:rsid w:val="0055608C"/>
    <w:rsid w:val="0056146D"/>
    <w:rsid w:val="0056689A"/>
    <w:rsid w:val="00583907"/>
    <w:rsid w:val="00592464"/>
    <w:rsid w:val="005A1BEC"/>
    <w:rsid w:val="005A5C7E"/>
    <w:rsid w:val="005A671D"/>
    <w:rsid w:val="005B646D"/>
    <w:rsid w:val="005C7CB6"/>
    <w:rsid w:val="005D2585"/>
    <w:rsid w:val="00607232"/>
    <w:rsid w:val="00607A77"/>
    <w:rsid w:val="00632957"/>
    <w:rsid w:val="00636F55"/>
    <w:rsid w:val="0065265F"/>
    <w:rsid w:val="006A2CF2"/>
    <w:rsid w:val="006B5E56"/>
    <w:rsid w:val="006C7529"/>
    <w:rsid w:val="006D149D"/>
    <w:rsid w:val="006E5185"/>
    <w:rsid w:val="006F1717"/>
    <w:rsid w:val="006F32EB"/>
    <w:rsid w:val="00702484"/>
    <w:rsid w:val="00703DC8"/>
    <w:rsid w:val="00725166"/>
    <w:rsid w:val="00741E8B"/>
    <w:rsid w:val="00761F6D"/>
    <w:rsid w:val="00770936"/>
    <w:rsid w:val="00781E1C"/>
    <w:rsid w:val="00793150"/>
    <w:rsid w:val="007B07E8"/>
    <w:rsid w:val="007C7EBE"/>
    <w:rsid w:val="007E1055"/>
    <w:rsid w:val="00813219"/>
    <w:rsid w:val="00817955"/>
    <w:rsid w:val="0084761F"/>
    <w:rsid w:val="00894640"/>
    <w:rsid w:val="00895A60"/>
    <w:rsid w:val="008C4ABE"/>
    <w:rsid w:val="008E4824"/>
    <w:rsid w:val="008F0E8C"/>
    <w:rsid w:val="009040B0"/>
    <w:rsid w:val="00905971"/>
    <w:rsid w:val="00912D7B"/>
    <w:rsid w:val="009179FE"/>
    <w:rsid w:val="009254F5"/>
    <w:rsid w:val="009B0BF2"/>
    <w:rsid w:val="009E59DC"/>
    <w:rsid w:val="00A06492"/>
    <w:rsid w:val="00A20258"/>
    <w:rsid w:val="00A42919"/>
    <w:rsid w:val="00A62171"/>
    <w:rsid w:val="00AB5427"/>
    <w:rsid w:val="00AF648E"/>
    <w:rsid w:val="00B13F15"/>
    <w:rsid w:val="00B208AD"/>
    <w:rsid w:val="00B21187"/>
    <w:rsid w:val="00B3659A"/>
    <w:rsid w:val="00B43EC2"/>
    <w:rsid w:val="00B44639"/>
    <w:rsid w:val="00B5159A"/>
    <w:rsid w:val="00B832E4"/>
    <w:rsid w:val="00BA1FFE"/>
    <w:rsid w:val="00BC0B59"/>
    <w:rsid w:val="00BC4253"/>
    <w:rsid w:val="00BE153A"/>
    <w:rsid w:val="00BE3647"/>
    <w:rsid w:val="00BF7747"/>
    <w:rsid w:val="00C20A53"/>
    <w:rsid w:val="00C37ED1"/>
    <w:rsid w:val="00C40723"/>
    <w:rsid w:val="00C64A65"/>
    <w:rsid w:val="00C64B14"/>
    <w:rsid w:val="00C8349E"/>
    <w:rsid w:val="00C841C7"/>
    <w:rsid w:val="00CA0D4A"/>
    <w:rsid w:val="00CA751D"/>
    <w:rsid w:val="00CA7FE5"/>
    <w:rsid w:val="00CB7E32"/>
    <w:rsid w:val="00CF3634"/>
    <w:rsid w:val="00D071B2"/>
    <w:rsid w:val="00D25A7A"/>
    <w:rsid w:val="00D3195E"/>
    <w:rsid w:val="00D45B62"/>
    <w:rsid w:val="00D575FD"/>
    <w:rsid w:val="00D67E8F"/>
    <w:rsid w:val="00D803F3"/>
    <w:rsid w:val="00D8541C"/>
    <w:rsid w:val="00DA0367"/>
    <w:rsid w:val="00DD4C7E"/>
    <w:rsid w:val="00DD68A4"/>
    <w:rsid w:val="00DD7529"/>
    <w:rsid w:val="00DF3ABA"/>
    <w:rsid w:val="00DF5417"/>
    <w:rsid w:val="00E22E78"/>
    <w:rsid w:val="00E3298D"/>
    <w:rsid w:val="00E37D98"/>
    <w:rsid w:val="00E64A7B"/>
    <w:rsid w:val="00EB31C2"/>
    <w:rsid w:val="00EE100C"/>
    <w:rsid w:val="00EE15B2"/>
    <w:rsid w:val="00EE676F"/>
    <w:rsid w:val="00EE6A2E"/>
    <w:rsid w:val="00F22ACC"/>
    <w:rsid w:val="00F23D20"/>
    <w:rsid w:val="00F36C04"/>
    <w:rsid w:val="00F376AE"/>
    <w:rsid w:val="00F50327"/>
    <w:rsid w:val="00F93667"/>
    <w:rsid w:val="00F94EB1"/>
    <w:rsid w:val="00F9578E"/>
    <w:rsid w:val="00FC222F"/>
    <w:rsid w:val="00FC4A3D"/>
    <w:rsid w:val="00F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76728"/>
    <w:pPr>
      <w:widowControl/>
    </w:pPr>
    <w:rPr>
      <w:rFonts w:ascii="Calibri" w:eastAsia="Calibri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9103F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next w:val="NormalnyWeb"/>
    <w:uiPriority w:val="99"/>
    <w:semiHidden/>
    <w:unhideWhenUsed/>
    <w:rsid w:val="00381090"/>
    <w:pPr>
      <w:widowControl/>
      <w:spacing w:after="160" w:line="259" w:lineRule="auto"/>
    </w:pPr>
    <w:rPr>
      <w:rFonts w:ascii="Times New Roman" w:eastAsia="Calibri" w:hAnsi="Times New Roman" w:cs="Times New Roman"/>
      <w:noProof/>
      <w:sz w:val="24"/>
      <w:szCs w:val="24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3810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 Bagińska</cp:lastModifiedBy>
  <cp:revision>119</cp:revision>
  <cp:lastPrinted>2025-12-11T13:12:00Z</cp:lastPrinted>
  <dcterms:created xsi:type="dcterms:W3CDTF">2017-02-22T13:43:00Z</dcterms:created>
  <dcterms:modified xsi:type="dcterms:W3CDTF">2025-12-11T13:17:00Z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